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058C50CE" w:rsidR="00132E50" w:rsidRPr="00F60724" w:rsidRDefault="00132E50" w:rsidP="00AC76E2">
      <w:pPr>
        <w:pStyle w:val="Ttulo"/>
        <w:jc w:val="right"/>
        <w:rPr>
          <w:rFonts w:ascii="Calibri" w:hAnsi="Calibri"/>
          <w:sz w:val="24"/>
          <w14:shadow w14:blurRad="0" w14:dist="0" w14:dir="0" w14:sx="0" w14:sy="0" w14:kx="0" w14:ky="0" w14:algn="none">
            <w14:srgbClr w14:val="000000"/>
          </w14:shadow>
        </w:rPr>
      </w:pPr>
      <w:r w:rsidRPr="00F60724">
        <w:rPr>
          <w:rFonts w:ascii="Calibri" w:hAnsi="Calibri"/>
          <w:sz w:val="24"/>
          <w14:shadow w14:blurRad="0" w14:dist="0" w14:dir="0" w14:sx="0" w14:sy="0" w14:kx="0" w14:ky="0" w14:algn="none">
            <w14:srgbClr w14:val="000000"/>
          </w14:shadow>
        </w:rPr>
        <w:t>PREGÃO ELETRÔNICO nº</w:t>
      </w:r>
      <w:r w:rsidR="00084926" w:rsidRPr="00F60724">
        <w:rPr>
          <w:rFonts w:ascii="Calibri" w:hAnsi="Calibri"/>
          <w:sz w:val="24"/>
          <w14:shadow w14:blurRad="0" w14:dist="0" w14:dir="0" w14:sx="0" w14:sy="0" w14:kx="0" w14:ky="0" w14:algn="none">
            <w14:srgbClr w14:val="000000"/>
          </w14:shadow>
        </w:rPr>
        <w:t xml:space="preserve"> </w:t>
      </w:r>
      <w:r w:rsidR="00F60724" w:rsidRPr="00F60724">
        <w:rPr>
          <w:rFonts w:ascii="Calibri" w:hAnsi="Calibri"/>
          <w:sz w:val="24"/>
          <w14:shadow w14:blurRad="0" w14:dist="0" w14:dir="0" w14:sx="0" w14:sy="0" w14:kx="0" w14:ky="0" w14:algn="none">
            <w14:srgbClr w14:val="000000"/>
          </w14:shadow>
        </w:rPr>
        <w:t>0593</w:t>
      </w:r>
      <w:r w:rsidR="00F2392A" w:rsidRPr="00F60724">
        <w:rPr>
          <w:rFonts w:ascii="Calibri" w:hAnsi="Calibri"/>
          <w:sz w:val="24"/>
          <w14:shadow w14:blurRad="0" w14:dist="0" w14:dir="0" w14:sx="0" w14:sy="0" w14:kx="0" w14:ky="0" w14:algn="none">
            <w14:srgbClr w14:val="000000"/>
          </w14:shadow>
        </w:rPr>
        <w:t>/20</w:t>
      </w:r>
      <w:r w:rsidR="00095A81" w:rsidRPr="00F60724">
        <w:rPr>
          <w:rFonts w:ascii="Calibri" w:hAnsi="Calibri"/>
          <w:sz w:val="24"/>
          <w14:shadow w14:blurRad="0" w14:dist="0" w14:dir="0" w14:sx="0" w14:sy="0" w14:kx="0" w14:ky="0" w14:algn="none">
            <w14:srgbClr w14:val="000000"/>
          </w14:shadow>
        </w:rPr>
        <w:t>2</w:t>
      </w:r>
      <w:r w:rsidR="004D4E4C" w:rsidRPr="00F60724">
        <w:rPr>
          <w:rFonts w:ascii="Calibri" w:hAnsi="Calibri"/>
          <w:sz w:val="24"/>
          <w14:shadow w14:blurRad="0" w14:dist="0" w14:dir="0" w14:sx="0" w14:sy="0" w14:kx="0" w14:ky="0" w14:algn="none">
            <w14:srgbClr w14:val="000000"/>
          </w14:shadow>
        </w:rPr>
        <w:t>3</w:t>
      </w:r>
    </w:p>
    <w:p w14:paraId="53B2A8EC" w14:textId="77777777" w:rsidR="00AC76E2" w:rsidRDefault="00AC76E2" w:rsidP="00132E50">
      <w:pPr>
        <w:pStyle w:val="Ttulo1"/>
        <w:numPr>
          <w:ilvl w:val="0"/>
          <w:numId w:val="0"/>
        </w:numPr>
        <w:tabs>
          <w:tab w:val="left" w:pos="1134"/>
        </w:tabs>
        <w:jc w:val="center"/>
        <w:rPr>
          <w:rFonts w:ascii="Calibri" w:hAnsi="Calibri" w:cs="Calibri"/>
          <w:bCs/>
          <w:szCs w:val="24"/>
        </w:rPr>
      </w:pPr>
    </w:p>
    <w:p w14:paraId="29B3E978" w14:textId="39E9A6D9" w:rsidR="00132E50" w:rsidRPr="005711D8" w:rsidRDefault="00AC76E2" w:rsidP="00132E50">
      <w:pPr>
        <w:pStyle w:val="Ttulo1"/>
        <w:numPr>
          <w:ilvl w:val="0"/>
          <w:numId w:val="0"/>
        </w:numPr>
        <w:tabs>
          <w:tab w:val="left" w:pos="1134"/>
        </w:tabs>
        <w:jc w:val="center"/>
        <w:rPr>
          <w:rFonts w:ascii="Calibri" w:hAnsi="Calibri" w:cs="Calibri"/>
          <w:bCs/>
          <w:szCs w:val="24"/>
        </w:rPr>
      </w:pPr>
      <w:r>
        <w:rPr>
          <w:rFonts w:ascii="Calibri" w:hAnsi="Calibri" w:cs="Calibri"/>
          <w:bCs/>
          <w:szCs w:val="24"/>
        </w:rPr>
        <w:t>A</w:t>
      </w:r>
      <w:r w:rsidR="00132E50" w:rsidRPr="00F60724">
        <w:rPr>
          <w:rFonts w:ascii="Calibri" w:hAnsi="Calibri" w:cs="Calibri"/>
          <w:bCs/>
          <w:szCs w:val="24"/>
        </w:rPr>
        <w:t>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2D320052" w:rsidR="00F04A4C" w:rsidRDefault="00F04A4C" w:rsidP="00F04A4C">
      <w:pPr>
        <w:jc w:val="both"/>
        <w:rPr>
          <w:rFonts w:ascii="Calibri" w:hAnsi="Calibri" w:cs="Calibri"/>
          <w:sz w:val="22"/>
          <w:szCs w:val="22"/>
        </w:rPr>
      </w:pPr>
    </w:p>
    <w:p w14:paraId="14DA47BE" w14:textId="77777777" w:rsidR="00AC76E2" w:rsidRPr="00E167D9" w:rsidRDefault="00AC76E2" w:rsidP="00AC76E2">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72432473" w14:textId="135007D9" w:rsidR="00AC76E2" w:rsidRPr="00AC76E2" w:rsidRDefault="00AC76E2" w:rsidP="00AC76E2">
      <w:pPr>
        <w:pStyle w:val="Ttulo5"/>
        <w:numPr>
          <w:ilvl w:val="0"/>
          <w:numId w:val="0"/>
        </w:numPr>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13D8C24" w:rsidR="00D83709" w:rsidRDefault="00AC76E2"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0049D718"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2BCD5D3B" w14:textId="7F1ECD77" w:rsidR="00AC76E2" w:rsidRPr="00AC76E2" w:rsidRDefault="00AC76E2" w:rsidP="0034514C">
      <w:pPr>
        <w:ind w:right="27"/>
        <w:jc w:val="center"/>
        <w:rPr>
          <w:rFonts w:ascii="Calibri" w:hAnsi="Calibri" w:cs="Calibri"/>
          <w:bCs/>
          <w:sz w:val="22"/>
          <w:szCs w:val="22"/>
        </w:rPr>
      </w:pPr>
      <w:r>
        <w:rPr>
          <w:rFonts w:ascii="Calibri" w:hAnsi="Calibri" w:cs="Calibri"/>
          <w:bCs/>
          <w:sz w:val="22"/>
          <w:szCs w:val="22"/>
        </w:rPr>
        <w:t xml:space="preserve">Alimenta Mais Distribuidora </w:t>
      </w:r>
      <w:proofErr w:type="spellStart"/>
      <w:r>
        <w:rPr>
          <w:rFonts w:ascii="Calibri" w:hAnsi="Calibri" w:cs="Calibri"/>
          <w:bCs/>
          <w:sz w:val="22"/>
          <w:szCs w:val="22"/>
        </w:rPr>
        <w:t>Eireli</w:t>
      </w:r>
      <w:proofErr w:type="spellEnd"/>
    </w:p>
    <w:p w14:paraId="50F516E8" w14:textId="77777777" w:rsidR="0034514C" w:rsidRPr="005711D8" w:rsidRDefault="0034514C" w:rsidP="0034514C">
      <w:pPr>
        <w:ind w:right="27"/>
        <w:jc w:val="center"/>
        <w:rPr>
          <w:rFonts w:ascii="Calibri" w:hAnsi="Calibri" w:cs="Calibri"/>
          <w:sz w:val="22"/>
          <w:szCs w:val="22"/>
        </w:rPr>
      </w:pPr>
    </w:p>
    <w:p w14:paraId="7B3003E4" w14:textId="2F9A54EE"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AB08500" w14:textId="77777777" w:rsidR="00AE67EB" w:rsidRDefault="0034514C" w:rsidP="00AC76E2">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4ACB0F1" w14:textId="785A118B" w:rsidR="00AC76E2" w:rsidRPr="00AC76E2" w:rsidRDefault="00AC76E2" w:rsidP="00AC76E2">
      <w:pPr>
        <w:ind w:right="27"/>
        <w:jc w:val="center"/>
        <w:rPr>
          <w:rFonts w:ascii="Calibri" w:hAnsi="Calibri" w:cs="Calibri"/>
          <w:bCs/>
          <w:sz w:val="22"/>
          <w:szCs w:val="22"/>
        </w:rPr>
        <w:sectPr w:rsidR="00AC76E2" w:rsidRPr="00AC76E2" w:rsidSect="00AE67EB">
          <w:type w:val="continuous"/>
          <w:pgSz w:w="11907" w:h="16840" w:code="9"/>
          <w:pgMar w:top="851" w:right="708" w:bottom="794" w:left="1134" w:header="567" w:footer="567" w:gutter="0"/>
          <w:cols w:num="3" w:space="720"/>
        </w:sectPr>
      </w:pPr>
      <w:r>
        <w:rPr>
          <w:rFonts w:ascii="Calibri" w:hAnsi="Calibri" w:cs="Calibri"/>
          <w:bCs/>
          <w:sz w:val="22"/>
          <w:szCs w:val="22"/>
        </w:rPr>
        <w:t>Imperatriz Comércio Atacadista de Produtos Alimentícios Ltda</w:t>
      </w:r>
    </w:p>
    <w:p w14:paraId="2F9F46A6" w14:textId="77777777" w:rsidR="00AC76E2" w:rsidRDefault="00AC76E2" w:rsidP="00AC76E2">
      <w:pPr>
        <w:ind w:right="27"/>
        <w:jc w:val="center"/>
        <w:rPr>
          <w:rFonts w:ascii="Calibri" w:hAnsi="Calibri" w:cs="Calibri"/>
          <w:i/>
          <w:iCs/>
          <w:sz w:val="22"/>
        </w:rPr>
      </w:pPr>
    </w:p>
    <w:p w14:paraId="4C6D50D2" w14:textId="63D64EF0" w:rsidR="00AC76E2" w:rsidRPr="0034514C" w:rsidRDefault="00AC76E2" w:rsidP="00AC76E2">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8C26AAC" w14:textId="32600931" w:rsidR="00AC76E2" w:rsidRDefault="00AC76E2" w:rsidP="00AC76E2">
      <w:pPr>
        <w:ind w:right="27"/>
        <w:jc w:val="center"/>
        <w:rPr>
          <w:rFonts w:ascii="Calibri" w:hAnsi="Calibri" w:cs="Calibri"/>
          <w:b/>
          <w:bCs/>
          <w:sz w:val="22"/>
          <w:szCs w:val="22"/>
        </w:rPr>
      </w:pPr>
      <w:r w:rsidRPr="00AE67EB">
        <w:rPr>
          <w:rFonts w:ascii="Calibri" w:hAnsi="Calibri" w:cs="Calibri"/>
          <w:b/>
          <w:bCs/>
          <w:sz w:val="22"/>
          <w:szCs w:val="22"/>
        </w:rPr>
        <w:t>Contratada</w:t>
      </w:r>
    </w:p>
    <w:p w14:paraId="500D0583" w14:textId="483DF9E8" w:rsidR="00F04A4C" w:rsidRPr="005711D8" w:rsidRDefault="00AC76E2" w:rsidP="00AC76E2">
      <w:pPr>
        <w:ind w:right="27"/>
        <w:jc w:val="center"/>
        <w:rPr>
          <w:rFonts w:ascii="Calibri" w:hAnsi="Calibri" w:cs="Calibri"/>
          <w:sz w:val="22"/>
        </w:rPr>
      </w:pPr>
      <w:r>
        <w:rPr>
          <w:rFonts w:ascii="Calibri" w:hAnsi="Calibri" w:cs="Calibri"/>
          <w:bCs/>
          <w:sz w:val="22"/>
          <w:szCs w:val="22"/>
        </w:rPr>
        <w:t>Estância Hidromineral Santa Rita de Cássia Ltda</w:t>
      </w:r>
      <w:bookmarkStart w:id="0" w:name="_GoBack"/>
      <w:bookmarkEnd w:id="0"/>
    </w:p>
    <w:sectPr w:rsidR="00F04A4C" w:rsidRPr="005711D8" w:rsidSect="00AC76E2">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5E840E6B" w:rsidR="00385EBF" w:rsidRDefault="00385EBF" w:rsidP="00352F71">
    <w:pPr>
      <w:pStyle w:val="Rodap"/>
      <w:tabs>
        <w:tab w:val="clear" w:pos="4419"/>
        <w:tab w:val="center" w:pos="0"/>
      </w:tabs>
      <w:rPr>
        <w:color w:val="0000FF"/>
        <w:sz w:val="14"/>
      </w:rPr>
    </w:pPr>
    <w:r w:rsidRPr="00F60724">
      <w:rPr>
        <w:sz w:val="14"/>
      </w:rPr>
      <w:t xml:space="preserve">PE </w:t>
    </w:r>
    <w:r w:rsidR="00F60724" w:rsidRPr="00F60724">
      <w:rPr>
        <w:sz w:val="14"/>
      </w:rPr>
      <w:t>0593</w:t>
    </w:r>
    <w:r w:rsidRPr="00F60724">
      <w:rPr>
        <w:sz w:val="14"/>
      </w:rPr>
      <w:t>/202</w:t>
    </w:r>
    <w:r w:rsidR="004D4E4C" w:rsidRPr="00F60724">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1C60BB">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1C60BB">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2930"/>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A36"/>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C76E2"/>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0615A"/>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72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7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Ttulo5Char">
    <w:name w:val="Título 5 Char"/>
    <w:basedOn w:val="Fontepargpadro"/>
    <w:link w:val="Ttulo5"/>
    <w:rsid w:val="00AC76E2"/>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C5CA-F36F-4B6D-AA05-36C456E0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486</Words>
  <Characters>2630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3110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19</cp:revision>
  <cp:lastPrinted>2023-03-08T19:23:00Z</cp:lastPrinted>
  <dcterms:created xsi:type="dcterms:W3CDTF">2020-05-14T18:48:00Z</dcterms:created>
  <dcterms:modified xsi:type="dcterms:W3CDTF">2023-03-08T19:23:00Z</dcterms:modified>
</cp:coreProperties>
</file>